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30BD" w14:textId="77777777" w:rsidR="00AC3BB9" w:rsidRPr="009604BC" w:rsidRDefault="00136A17">
      <w:pPr>
        <w:spacing w:before="48"/>
        <w:ind w:left="106" w:right="-5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Pr</w:t>
      </w:r>
      <w:r w:rsidRPr="009604BC">
        <w:rPr>
          <w:rFonts w:ascii="Arial" w:eastAsia="Calibri" w:hAnsi="Arial" w:cs="Arial"/>
          <w:b/>
          <w:spacing w:val="1"/>
          <w:lang w:val="hr-HR"/>
        </w:rPr>
        <w:t>il</w:t>
      </w:r>
      <w:r w:rsidRPr="009604BC">
        <w:rPr>
          <w:rFonts w:ascii="Arial" w:eastAsia="Calibri" w:hAnsi="Arial" w:cs="Arial"/>
          <w:b/>
          <w:lang w:val="hr-HR"/>
        </w:rPr>
        <w:t>og</w:t>
      </w:r>
      <w:r w:rsidRPr="009604BC">
        <w:rPr>
          <w:rFonts w:ascii="Arial" w:eastAsia="Calibri" w:hAnsi="Arial" w:cs="Arial"/>
          <w:b/>
          <w:spacing w:val="-2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.</w:t>
      </w:r>
    </w:p>
    <w:p w14:paraId="72B869C5" w14:textId="77777777" w:rsidR="00CF37B4" w:rsidRPr="009604BC" w:rsidRDefault="00CF37B4">
      <w:pPr>
        <w:spacing w:before="1" w:line="140" w:lineRule="exact"/>
        <w:rPr>
          <w:rFonts w:ascii="Arial" w:hAnsi="Arial" w:cs="Arial"/>
          <w:lang w:val="hr-HR"/>
        </w:rPr>
      </w:pPr>
    </w:p>
    <w:p w14:paraId="27BEA3BA" w14:textId="77777777" w:rsidR="00AC3BB9" w:rsidRPr="009604BC" w:rsidRDefault="00136A17" w:rsidP="00CF37B4">
      <w:pPr>
        <w:spacing w:line="280" w:lineRule="exact"/>
        <w:jc w:val="center"/>
        <w:rPr>
          <w:rFonts w:ascii="Arial" w:eastAsia="Calibri" w:hAnsi="Arial" w:cs="Arial"/>
          <w:b/>
          <w:lang w:val="hr-HR"/>
        </w:rPr>
      </w:pPr>
      <w:r w:rsidRPr="009604BC">
        <w:rPr>
          <w:rFonts w:ascii="Arial" w:eastAsia="Calibri" w:hAnsi="Arial" w:cs="Arial"/>
          <w:b/>
          <w:lang w:val="hr-HR"/>
        </w:rPr>
        <w:t>PONU</w:t>
      </w:r>
      <w:r w:rsidRPr="009604BC">
        <w:rPr>
          <w:rFonts w:ascii="Arial" w:eastAsia="Calibri" w:hAnsi="Arial" w:cs="Arial"/>
          <w:b/>
          <w:spacing w:val="-1"/>
          <w:lang w:val="hr-HR"/>
        </w:rPr>
        <w:t>D</w:t>
      </w:r>
      <w:r w:rsidRPr="009604BC">
        <w:rPr>
          <w:rFonts w:ascii="Arial" w:eastAsia="Calibri" w:hAnsi="Arial" w:cs="Arial"/>
          <w:b/>
          <w:lang w:val="hr-HR"/>
        </w:rPr>
        <w:t>BE</w:t>
      </w:r>
      <w:r w:rsidRPr="009604BC">
        <w:rPr>
          <w:rFonts w:ascii="Arial" w:eastAsia="Calibri" w:hAnsi="Arial" w:cs="Arial"/>
          <w:b/>
          <w:spacing w:val="-2"/>
          <w:lang w:val="hr-HR"/>
        </w:rPr>
        <w:t>N</w:t>
      </w:r>
      <w:r w:rsidRPr="009604BC">
        <w:rPr>
          <w:rFonts w:ascii="Arial" w:eastAsia="Calibri" w:hAnsi="Arial" w:cs="Arial"/>
          <w:b/>
          <w:lang w:val="hr-HR"/>
        </w:rPr>
        <w:t>I</w:t>
      </w:r>
      <w:r w:rsidRPr="009604BC">
        <w:rPr>
          <w:rFonts w:ascii="Arial" w:eastAsia="Calibri" w:hAnsi="Arial" w:cs="Arial"/>
          <w:b/>
          <w:spacing w:val="1"/>
          <w:lang w:val="hr-HR"/>
        </w:rPr>
        <w:t xml:space="preserve"> </w:t>
      </w:r>
      <w:r w:rsidRPr="009604BC">
        <w:rPr>
          <w:rFonts w:ascii="Arial" w:eastAsia="Calibri" w:hAnsi="Arial" w:cs="Arial"/>
          <w:b/>
          <w:spacing w:val="-1"/>
          <w:lang w:val="hr-HR"/>
        </w:rPr>
        <w:t>L</w:t>
      </w:r>
      <w:r w:rsidRPr="009604BC">
        <w:rPr>
          <w:rFonts w:ascii="Arial" w:eastAsia="Calibri" w:hAnsi="Arial" w:cs="Arial"/>
          <w:b/>
          <w:spacing w:val="1"/>
          <w:lang w:val="hr-HR"/>
        </w:rPr>
        <w:t>I</w:t>
      </w:r>
      <w:r w:rsidRPr="009604BC">
        <w:rPr>
          <w:rFonts w:ascii="Arial" w:eastAsia="Calibri" w:hAnsi="Arial" w:cs="Arial"/>
          <w:b/>
          <w:lang w:val="hr-HR"/>
        </w:rPr>
        <w:t>ST</w:t>
      </w:r>
    </w:p>
    <w:p w14:paraId="579BE578" w14:textId="77777777" w:rsidR="00CF37B4" w:rsidRPr="009604BC" w:rsidRDefault="00CF37B4" w:rsidP="00CF37B4">
      <w:pPr>
        <w:pStyle w:val="ListParagraph"/>
        <w:spacing w:line="280" w:lineRule="exact"/>
        <w:ind w:left="1080"/>
        <w:rPr>
          <w:rFonts w:ascii="Arial" w:hAnsi="Arial" w:cs="Arial"/>
          <w:lang w:val="hr-HR"/>
        </w:rPr>
      </w:pPr>
    </w:p>
    <w:tbl>
      <w:tblPr>
        <w:tblW w:w="9868" w:type="dxa"/>
        <w:tblInd w:w="1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5907"/>
        <w:gridCol w:w="3296"/>
      </w:tblGrid>
      <w:tr w:rsidR="00AC3BB9" w:rsidRPr="009604BC" w14:paraId="3642FF8C" w14:textId="77777777" w:rsidTr="00563E6D">
        <w:trPr>
          <w:trHeight w:hRule="exact" w:val="589"/>
        </w:trPr>
        <w:tc>
          <w:tcPr>
            <w:tcW w:w="665" w:type="dxa"/>
            <w:shd w:val="clear" w:color="auto" w:fill="DBE4F0"/>
            <w:vAlign w:val="center"/>
          </w:tcPr>
          <w:p w14:paraId="12BF10B3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1.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46F0704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b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TE</w:t>
            </w:r>
            <w:r w:rsidRPr="009604BC">
              <w:rPr>
                <w:rFonts w:ascii="Arial" w:eastAsia="Calibri" w:hAnsi="Arial" w:cs="Arial"/>
                <w:b/>
                <w:spacing w:val="-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4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RUČ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:</w:t>
            </w:r>
          </w:p>
        </w:tc>
        <w:tc>
          <w:tcPr>
            <w:tcW w:w="3296" w:type="dxa"/>
            <w:vAlign w:val="center"/>
          </w:tcPr>
          <w:p w14:paraId="1110380D" w14:textId="77777777" w:rsidR="00AC3BB9" w:rsidRPr="009604BC" w:rsidRDefault="00055BC5" w:rsidP="00CF37B4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NMB</w:t>
            </w:r>
            <w:r w:rsidR="00CF37B4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 Vukovar</w:t>
            </w:r>
            <w:r w:rsidR="005423C0"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, Županijska 35, Vukovar</w:t>
            </w:r>
          </w:p>
        </w:tc>
      </w:tr>
      <w:tr w:rsidR="00AC3BB9" w:rsidRPr="009604BC" w14:paraId="007B7FFB" w14:textId="77777777" w:rsidTr="00055BC5">
        <w:trPr>
          <w:trHeight w:hRule="exact" w:val="1001"/>
        </w:trPr>
        <w:tc>
          <w:tcPr>
            <w:tcW w:w="665" w:type="dxa"/>
            <w:vAlign w:val="center"/>
          </w:tcPr>
          <w:p w14:paraId="435279DF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E1A3BF3" w14:textId="77777777" w:rsidR="00AC3BB9" w:rsidRPr="009604BC" w:rsidRDefault="00136A17" w:rsidP="00CF37B4">
            <w:pPr>
              <w:spacing w:line="240" w:lineRule="exact"/>
              <w:ind w:left="102"/>
              <w:jc w:val="both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Predm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5F7AAE3F" w14:textId="7E26A55D" w:rsidR="00AC3BB9" w:rsidRPr="009604BC" w:rsidRDefault="000C13F8" w:rsidP="00055BC5">
            <w:pPr>
              <w:spacing w:line="240" w:lineRule="exact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0C13F8">
              <w:rPr>
                <w:rFonts w:ascii="Arial" w:hAnsi="Arial" w:cs="Arial"/>
                <w:b/>
                <w:lang w:val="hr-HR"/>
              </w:rPr>
              <w:t>Izrada projekta rekonstrukcije sustava za pripremu sanitarne tople vode u postojećoj kotlovnici</w:t>
            </w:r>
          </w:p>
        </w:tc>
      </w:tr>
      <w:tr w:rsidR="00AC3BB9" w:rsidRPr="009604BC" w14:paraId="59A40EF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CE9728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2DBCE02" w14:textId="77777777" w:rsidR="00AC3BB9" w:rsidRPr="009604BC" w:rsidRDefault="00CF37B4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Evidencijski broj nabave</w:t>
            </w:r>
          </w:p>
        </w:tc>
        <w:tc>
          <w:tcPr>
            <w:tcW w:w="3296" w:type="dxa"/>
            <w:vAlign w:val="center"/>
          </w:tcPr>
          <w:p w14:paraId="057AF8B6" w14:textId="5F1C195F" w:rsidR="00AC3BB9" w:rsidRPr="009604BC" w:rsidRDefault="00055BC5" w:rsidP="00C30D3A">
            <w:pPr>
              <w:spacing w:line="240" w:lineRule="exact"/>
              <w:ind w:left="1114" w:right="1119"/>
              <w:jc w:val="center"/>
              <w:rPr>
                <w:rFonts w:ascii="Arial" w:eastAsia="Calibri" w:hAnsi="Arial" w:cs="Arial"/>
                <w:b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0</w:t>
            </w:r>
            <w:r w:rsidR="00F14584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18</w:t>
            </w:r>
            <w:r w:rsidRPr="009604BC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/202</w:t>
            </w:r>
            <w:r w:rsidR="00F14584">
              <w:rPr>
                <w:rFonts w:ascii="Arial" w:eastAsia="Calibri" w:hAnsi="Arial" w:cs="Arial"/>
                <w:b/>
                <w:w w:val="99"/>
                <w:position w:val="1"/>
                <w:lang w:val="hr-HR"/>
              </w:rPr>
              <w:t>6</w:t>
            </w:r>
          </w:p>
        </w:tc>
      </w:tr>
      <w:tr w:rsidR="00055BC5" w:rsidRPr="009604BC" w14:paraId="70F95C78" w14:textId="77777777" w:rsidTr="007D0C5B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DF2A6C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2.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5D6B1B0B" w14:textId="77777777" w:rsidR="00055BC5" w:rsidRPr="009604BC" w:rsidRDefault="00055BC5">
            <w:pPr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U</w:t>
            </w:r>
          </w:p>
        </w:tc>
      </w:tr>
      <w:tr w:rsidR="00AC3BB9" w:rsidRPr="009604BC" w14:paraId="36AEE2B7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95D61E1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E80B8FF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iv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2B45FAAF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70FD6D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6E3C69D5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B50B0A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Sj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ja</w:t>
            </w:r>
          </w:p>
        </w:tc>
        <w:tc>
          <w:tcPr>
            <w:tcW w:w="3296" w:type="dxa"/>
            <w:vAlign w:val="center"/>
          </w:tcPr>
          <w:p w14:paraId="22753F73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CA6E59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5B1316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9C0DA3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76813B3C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080DC08C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EF8286C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13373C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OIB</w:t>
            </w:r>
          </w:p>
        </w:tc>
        <w:tc>
          <w:tcPr>
            <w:tcW w:w="3296" w:type="dxa"/>
            <w:vAlign w:val="center"/>
          </w:tcPr>
          <w:p w14:paraId="2DED6A24" w14:textId="77777777" w:rsidR="00AC3BB9" w:rsidRPr="009604BC" w:rsidRDefault="00AC3BB9">
            <w:pPr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702B3DD5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12A07532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30BCAF15" w14:textId="77777777" w:rsidR="00BA1AE6" w:rsidRPr="009604BC" w:rsidRDefault="00BA1AE6">
            <w:pPr>
              <w:ind w:left="102"/>
              <w:rPr>
                <w:rFonts w:ascii="Arial" w:eastAsia="Calibri" w:hAnsi="Arial" w:cs="Arial"/>
                <w:spacing w:val="1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Ovlaštena osoba/e ponuditelja za potpisivanje ugovora o javnoj nabavi (funkcija, ime I prezime, titula)</w:t>
            </w:r>
          </w:p>
        </w:tc>
        <w:tc>
          <w:tcPr>
            <w:tcW w:w="3296" w:type="dxa"/>
            <w:vAlign w:val="center"/>
          </w:tcPr>
          <w:p w14:paraId="51958564" w14:textId="77777777" w:rsidR="00BA1AE6" w:rsidRPr="009604BC" w:rsidRDefault="00BA1AE6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</w:p>
        </w:tc>
      </w:tr>
      <w:tr w:rsidR="00AC3BB9" w:rsidRPr="009604BC" w14:paraId="006B0FD0" w14:textId="77777777" w:rsidTr="00563E6D">
        <w:trPr>
          <w:trHeight w:hRule="exact" w:val="791"/>
        </w:trPr>
        <w:tc>
          <w:tcPr>
            <w:tcW w:w="665" w:type="dxa"/>
            <w:vAlign w:val="center"/>
          </w:tcPr>
          <w:p w14:paraId="45EFF72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21E8BCC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od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2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u susta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rijed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</w:p>
        </w:tc>
        <w:tc>
          <w:tcPr>
            <w:tcW w:w="3296" w:type="dxa"/>
            <w:vAlign w:val="center"/>
          </w:tcPr>
          <w:p w14:paraId="789EE792" w14:textId="77777777" w:rsidR="00CF37B4" w:rsidRPr="009604BC" w:rsidRDefault="00136A17" w:rsidP="00BF1BF0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0326BE9C" w14:textId="77777777" w:rsidR="00AC3BB9" w:rsidRPr="009604BC" w:rsidRDefault="00136A17" w:rsidP="00BF1BF0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  <w:tr w:rsidR="00AC3BB9" w:rsidRPr="009604BC" w14:paraId="24D4B843" w14:textId="77777777" w:rsidTr="00563E6D">
        <w:trPr>
          <w:trHeight w:hRule="exact" w:val="499"/>
        </w:trPr>
        <w:tc>
          <w:tcPr>
            <w:tcW w:w="665" w:type="dxa"/>
            <w:vAlign w:val="center"/>
          </w:tcPr>
          <w:p w14:paraId="264A4754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A9F24CD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od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o </w:t>
            </w:r>
            <w:r w:rsidRPr="009604BC">
              <w:rPr>
                <w:rFonts w:ascii="Arial" w:eastAsia="Calibri" w:hAnsi="Arial" w:cs="Arial"/>
                <w:spacing w:val="10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a </w:t>
            </w:r>
            <w:r w:rsidRPr="009604BC">
              <w:rPr>
                <w:rFonts w:ascii="Arial" w:eastAsia="Calibri" w:hAnsi="Arial" w:cs="Arial"/>
                <w:spacing w:val="1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li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itelj 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ti </w:t>
            </w:r>
            <w:r w:rsidRPr="009604BC">
              <w:rPr>
                <w:rFonts w:ascii="Arial" w:eastAsia="Calibri" w:hAnsi="Arial" w:cs="Arial"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rijen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s </w:t>
            </w:r>
            <w:r w:rsidRPr="009604BC">
              <w:rPr>
                <w:rFonts w:ascii="Arial" w:eastAsia="Calibri" w:hAnsi="Arial" w:cs="Arial"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e </w:t>
            </w:r>
            <w:r w:rsidRPr="009604BC">
              <w:rPr>
                <w:rFonts w:ascii="Arial" w:eastAsia="Calibri" w:hAnsi="Arial" w:cs="Arial"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ze </w:t>
            </w:r>
            <w:r w:rsidRPr="009604BC">
              <w:rPr>
                <w:rFonts w:ascii="Arial" w:eastAsia="Calibri" w:hAnsi="Arial" w:cs="Arial"/>
                <w:spacing w:val="9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–</w:t>
            </w:r>
            <w:r w:rsidR="00A456F6" w:rsidRPr="009604BC">
              <w:rPr>
                <w:rFonts w:ascii="Arial" w:eastAsia="Calibri" w:hAnsi="Arial" w:cs="Arial"/>
                <w:position w:val="1"/>
                <w:lang w:val="hr-HR"/>
              </w:rPr>
              <w:t xml:space="preserve"> </w:t>
            </w:r>
            <w:r w:rsidR="00A456F6" w:rsidRPr="009604BC">
              <w:rPr>
                <w:rFonts w:ascii="Arial" w:hAnsi="Arial" w:cs="Arial"/>
                <w:color w:val="000000"/>
                <w:lang w:val="hr-HR"/>
              </w:rPr>
              <w:t>(opcionalno)</w:t>
            </w:r>
          </w:p>
          <w:p w14:paraId="16537127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cio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al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o)</w:t>
            </w:r>
          </w:p>
        </w:tc>
        <w:tc>
          <w:tcPr>
            <w:tcW w:w="3296" w:type="dxa"/>
            <w:vAlign w:val="center"/>
          </w:tcPr>
          <w:p w14:paraId="1A28A87E" w14:textId="77777777" w:rsidR="00AC3BB9" w:rsidRPr="009604BC" w:rsidRDefault="00AC3BB9" w:rsidP="006B52BE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AACB878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0FADB34E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5C461B6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spacing w:val="-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29E53EF3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DA478BC" w14:textId="77777777" w:rsidTr="00563E6D">
        <w:trPr>
          <w:trHeight w:hRule="exact" w:val="252"/>
        </w:trPr>
        <w:tc>
          <w:tcPr>
            <w:tcW w:w="665" w:type="dxa"/>
            <w:vAlign w:val="center"/>
          </w:tcPr>
          <w:p w14:paraId="2F2DC107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952FB38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es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4F7C465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80895DE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59B8B669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1E3ACC90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Ko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lang w:val="hr-HR"/>
              </w:rPr>
              <w:t>kt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itelja</w:t>
            </w:r>
          </w:p>
        </w:tc>
        <w:tc>
          <w:tcPr>
            <w:tcW w:w="3296" w:type="dxa"/>
            <w:vAlign w:val="center"/>
          </w:tcPr>
          <w:p w14:paraId="50C671CD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564D8E8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2C6A6208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83F9477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A2F5E9E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36FC3B15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786143D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46750399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f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k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1217D2BC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19CB1B4F" w14:textId="77777777" w:rsidTr="00A13CCA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57364B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3.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36EC1414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</w:p>
        </w:tc>
      </w:tr>
      <w:tr w:rsidR="00AC3BB9" w:rsidRPr="009604BC" w14:paraId="01A8BDE4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1FE3699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25668B2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Broj</w:t>
            </w:r>
            <w:r w:rsidRPr="009604BC">
              <w:rPr>
                <w:rFonts w:ascii="Arial" w:eastAsia="Calibri" w:hAnsi="Arial" w:cs="Arial"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77FB604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27086BAD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1897552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166AC0C" w14:textId="77777777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Da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tu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m</w:t>
            </w:r>
            <w:r w:rsidRPr="009604BC">
              <w:rPr>
                <w:rFonts w:ascii="Arial" w:eastAsia="Calibri" w:hAnsi="Arial" w:cs="Arial"/>
                <w:spacing w:val="-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e</w:t>
            </w:r>
          </w:p>
        </w:tc>
        <w:tc>
          <w:tcPr>
            <w:tcW w:w="3296" w:type="dxa"/>
            <w:vAlign w:val="center"/>
          </w:tcPr>
          <w:p w14:paraId="6AE324D2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055BC5" w:rsidRPr="009604BC" w14:paraId="44A99B24" w14:textId="77777777" w:rsidTr="009073E4">
        <w:trPr>
          <w:trHeight w:hRule="exact" w:val="254"/>
        </w:trPr>
        <w:tc>
          <w:tcPr>
            <w:tcW w:w="665" w:type="dxa"/>
            <w:shd w:val="clear" w:color="auto" w:fill="DBE4F0"/>
            <w:vAlign w:val="center"/>
          </w:tcPr>
          <w:p w14:paraId="0917882B" w14:textId="77777777" w:rsidR="00055BC5" w:rsidRPr="009604BC" w:rsidRDefault="00055BC5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4.</w:t>
            </w:r>
          </w:p>
        </w:tc>
        <w:tc>
          <w:tcPr>
            <w:tcW w:w="9203" w:type="dxa"/>
            <w:gridSpan w:val="2"/>
            <w:shd w:val="clear" w:color="auto" w:fill="DBE4F0"/>
            <w:vAlign w:val="center"/>
          </w:tcPr>
          <w:p w14:paraId="66CF9590" w14:textId="77777777" w:rsidR="00055BC5" w:rsidRPr="009604BC" w:rsidRDefault="00055BC5" w:rsidP="00055BC5">
            <w:pPr>
              <w:jc w:val="both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CI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-7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ONU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</w:p>
        </w:tc>
      </w:tr>
      <w:tr w:rsidR="00AC3BB9" w:rsidRPr="009604BC" w14:paraId="2C417994" w14:textId="77777777" w:rsidTr="00563E6D">
        <w:trPr>
          <w:trHeight w:hRule="exact" w:val="255"/>
        </w:trPr>
        <w:tc>
          <w:tcPr>
            <w:tcW w:w="665" w:type="dxa"/>
            <w:vAlign w:val="center"/>
          </w:tcPr>
          <w:p w14:paraId="39B18826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6AC0EC00" w14:textId="164B86CE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position w:val="1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z PD</w:t>
            </w:r>
            <w:r w:rsidRPr="009604BC">
              <w:rPr>
                <w:rFonts w:ascii="Arial" w:eastAsia="Calibri" w:hAnsi="Arial" w:cs="Arial"/>
                <w:spacing w:val="1"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position w:val="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position w:val="1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62A9FCF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6515539A" w14:textId="77777777" w:rsidTr="00F53EC5">
        <w:trPr>
          <w:trHeight w:hRule="exact" w:val="252"/>
        </w:trPr>
        <w:tc>
          <w:tcPr>
            <w:tcW w:w="665" w:type="dxa"/>
            <w:vAlign w:val="center"/>
          </w:tcPr>
          <w:p w14:paraId="66E1F123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04ECCBC5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Iz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os</w:t>
            </w:r>
            <w:r w:rsidRPr="009604BC">
              <w:rPr>
                <w:rFonts w:ascii="Arial" w:eastAsia="Calibri" w:hAnsi="Arial" w:cs="Arial"/>
                <w:spacing w:val="-5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</w:p>
        </w:tc>
        <w:tc>
          <w:tcPr>
            <w:tcW w:w="3296" w:type="dxa"/>
            <w:vAlign w:val="center"/>
          </w:tcPr>
          <w:p w14:paraId="0B52084E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BA1AE6" w:rsidRPr="009604BC" w14:paraId="4B9241C2" w14:textId="77777777" w:rsidTr="00CF7DD0">
        <w:trPr>
          <w:trHeight w:hRule="exact" w:val="252"/>
        </w:trPr>
        <w:tc>
          <w:tcPr>
            <w:tcW w:w="665" w:type="dxa"/>
            <w:vAlign w:val="center"/>
          </w:tcPr>
          <w:p w14:paraId="7E352EC8" w14:textId="77777777" w:rsidR="00BA1AE6" w:rsidRPr="009604BC" w:rsidRDefault="00BA1AE6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5950A7D0" w14:textId="77777777" w:rsidR="00BA1AE6" w:rsidRPr="009604BC" w:rsidRDefault="00BA1AE6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Stopa PDV-a</w:t>
            </w:r>
          </w:p>
        </w:tc>
        <w:tc>
          <w:tcPr>
            <w:tcW w:w="3296" w:type="dxa"/>
            <w:vAlign w:val="center"/>
          </w:tcPr>
          <w:p w14:paraId="0642CBD4" w14:textId="77777777" w:rsidR="00BA1AE6" w:rsidRPr="009604BC" w:rsidRDefault="00BA1AE6" w:rsidP="00A456F6">
            <w:pPr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______%</w:t>
            </w:r>
          </w:p>
        </w:tc>
      </w:tr>
      <w:tr w:rsidR="00AC3BB9" w:rsidRPr="009604BC" w14:paraId="31DA9032" w14:textId="77777777" w:rsidTr="00563E6D">
        <w:trPr>
          <w:trHeight w:hRule="exact" w:val="254"/>
        </w:trPr>
        <w:tc>
          <w:tcPr>
            <w:tcW w:w="665" w:type="dxa"/>
            <w:vAlign w:val="center"/>
          </w:tcPr>
          <w:p w14:paraId="44F17CBA" w14:textId="77777777" w:rsidR="00AC3BB9" w:rsidRPr="009604BC" w:rsidRDefault="00AC3BB9" w:rsidP="00930FFA">
            <w:pPr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5907" w:type="dxa"/>
            <w:vAlign w:val="center"/>
          </w:tcPr>
          <w:p w14:paraId="7F4ACFD2" w14:textId="2EEFA87C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C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i</w:t>
            </w:r>
            <w:r w:rsidRPr="009604BC">
              <w:rPr>
                <w:rFonts w:ascii="Arial" w:eastAsia="Calibri" w:hAnsi="Arial" w:cs="Arial"/>
                <w:lang w:val="hr-HR"/>
              </w:rPr>
              <w:t>jena</w:t>
            </w:r>
            <w:r w:rsidRPr="009604BC">
              <w:rPr>
                <w:rFonts w:ascii="Arial" w:eastAsia="Calibri" w:hAnsi="Arial" w:cs="Arial"/>
                <w:spacing w:val="-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lang w:val="hr-HR"/>
              </w:rPr>
              <w:t>,</w:t>
            </w:r>
            <w:r w:rsidRPr="009604BC">
              <w:rPr>
                <w:rFonts w:ascii="Arial" w:eastAsia="Calibri" w:hAnsi="Arial" w:cs="Arial"/>
                <w:spacing w:val="-7"/>
                <w:lang w:val="hr-HR"/>
              </w:rPr>
              <w:t xml:space="preserve"> </w:t>
            </w:r>
            <w:r w:rsidR="00F70067">
              <w:rPr>
                <w:rFonts w:ascii="Arial" w:eastAsia="Calibri" w:hAnsi="Arial" w:cs="Arial"/>
                <w:spacing w:val="1"/>
                <w:lang w:val="hr-HR"/>
              </w:rPr>
              <w:t>€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lang w:val="hr-HR"/>
              </w:rPr>
              <w:t>PD</w:t>
            </w:r>
            <w:r w:rsidRPr="009604BC">
              <w:rPr>
                <w:rFonts w:ascii="Arial" w:eastAsia="Calibri" w:hAnsi="Arial" w:cs="Arial"/>
                <w:spacing w:val="2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-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m</w:t>
            </w:r>
          </w:p>
        </w:tc>
        <w:tc>
          <w:tcPr>
            <w:tcW w:w="3296" w:type="dxa"/>
            <w:vAlign w:val="center"/>
          </w:tcPr>
          <w:p w14:paraId="7413ACD6" w14:textId="77777777" w:rsidR="00AC3BB9" w:rsidRPr="009604BC" w:rsidRDefault="00AC3BB9" w:rsidP="00A456F6">
            <w:pPr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AC3BB9" w:rsidRPr="009604BC" w14:paraId="690E4C7E" w14:textId="77777777" w:rsidTr="00CD11C2">
        <w:trPr>
          <w:trHeight w:hRule="exact" w:val="567"/>
        </w:trPr>
        <w:tc>
          <w:tcPr>
            <w:tcW w:w="665" w:type="dxa"/>
            <w:shd w:val="clear" w:color="auto" w:fill="DBE4F0"/>
            <w:vAlign w:val="center"/>
          </w:tcPr>
          <w:p w14:paraId="28DA8AC8" w14:textId="77777777" w:rsidR="00AC3BB9" w:rsidRPr="009604BC" w:rsidRDefault="00136A17" w:rsidP="00930FFA">
            <w:pPr>
              <w:spacing w:line="240" w:lineRule="exact"/>
              <w:ind w:left="102"/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5.</w:t>
            </w:r>
          </w:p>
        </w:tc>
        <w:tc>
          <w:tcPr>
            <w:tcW w:w="5907" w:type="dxa"/>
            <w:shd w:val="clear" w:color="auto" w:fill="DBE4F0"/>
            <w:vAlign w:val="center"/>
          </w:tcPr>
          <w:p w14:paraId="630AF278" w14:textId="4180758B" w:rsidR="00AC3BB9" w:rsidRPr="009604BC" w:rsidRDefault="00136A17">
            <w:pPr>
              <w:spacing w:line="240" w:lineRule="exact"/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ROK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L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J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TI</w:t>
            </w:r>
            <w:r w:rsidRPr="009604BC">
              <w:rPr>
                <w:rFonts w:ascii="Arial" w:eastAsia="Calibri" w:hAnsi="Arial" w:cs="Arial"/>
                <w:b/>
                <w:spacing w:val="-3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b/>
                <w:spacing w:val="-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b/>
                <w:spacing w:val="1"/>
                <w:position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>UD</w:t>
            </w:r>
            <w:r w:rsidRPr="009604BC">
              <w:rPr>
                <w:rFonts w:ascii="Arial" w:eastAsia="Calibri" w:hAnsi="Arial" w:cs="Arial"/>
                <w:b/>
                <w:position w:val="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b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(</w:t>
            </w:r>
            <w:r w:rsidR="002C1060">
              <w:rPr>
                <w:rFonts w:ascii="Arial" w:eastAsia="Calibri" w:hAnsi="Arial" w:cs="Arial"/>
                <w:i/>
                <w:position w:val="1"/>
                <w:lang w:val="hr-HR"/>
              </w:rPr>
              <w:t>6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0</w:t>
            </w:r>
            <w:r w:rsidRPr="009604BC">
              <w:rPr>
                <w:rFonts w:ascii="Arial" w:eastAsia="Calibri" w:hAnsi="Arial" w:cs="Arial"/>
                <w:i/>
                <w:spacing w:val="5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dan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6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-2"/>
                <w:position w:val="1"/>
                <w:lang w:val="hr-HR"/>
              </w:rPr>
              <w:t>d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2"/>
                <w:position w:val="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tv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i/>
                <w:spacing w:val="-1"/>
                <w:position w:val="1"/>
                <w:lang w:val="hr-HR"/>
              </w:rPr>
              <w:t>r</w:t>
            </w:r>
            <w:r w:rsidRPr="009604BC">
              <w:rPr>
                <w:rFonts w:ascii="Arial" w:eastAsia="Calibri" w:hAnsi="Arial" w:cs="Arial"/>
                <w:i/>
                <w:spacing w:val="1"/>
                <w:position w:val="1"/>
                <w:lang w:val="hr-HR"/>
              </w:rPr>
              <w:t>an</w:t>
            </w:r>
            <w:r w:rsidRPr="009604BC">
              <w:rPr>
                <w:rFonts w:ascii="Arial" w:eastAsia="Calibri" w:hAnsi="Arial" w:cs="Arial"/>
                <w:i/>
                <w:position w:val="1"/>
                <w:lang w:val="hr-HR"/>
              </w:rPr>
              <w:t>ja</w:t>
            </w:r>
          </w:p>
          <w:p w14:paraId="3604E14D" w14:textId="77777777" w:rsidR="00AC3BB9" w:rsidRPr="009604BC" w:rsidRDefault="00136A17">
            <w:pPr>
              <w:ind w:left="102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i/>
                <w:spacing w:val="1"/>
                <w:lang w:val="hr-HR"/>
              </w:rPr>
              <w:t>ponuda)</w:t>
            </w:r>
          </w:p>
        </w:tc>
        <w:tc>
          <w:tcPr>
            <w:tcW w:w="3296" w:type="dxa"/>
            <w:vAlign w:val="center"/>
          </w:tcPr>
          <w:p w14:paraId="74441C8A" w14:textId="77777777" w:rsidR="00CD11C2" w:rsidRPr="009604BC" w:rsidRDefault="00CD11C2" w:rsidP="00CD11C2">
            <w:pPr>
              <w:jc w:val="center"/>
              <w:rPr>
                <w:rFonts w:ascii="Arial" w:eastAsia="Calibri" w:hAnsi="Arial" w:cs="Arial"/>
                <w:spacing w:val="42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 xml:space="preserve">DA          </w:t>
            </w:r>
            <w:r w:rsidRPr="009604BC">
              <w:rPr>
                <w:rFonts w:ascii="Arial" w:eastAsia="Calibri" w:hAnsi="Arial" w:cs="Arial"/>
                <w:spacing w:val="44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E</w:t>
            </w:r>
          </w:p>
          <w:p w14:paraId="7407C49A" w14:textId="77777777" w:rsidR="00AC3BB9" w:rsidRPr="009604BC" w:rsidRDefault="00CD11C2" w:rsidP="00CD11C2">
            <w:pPr>
              <w:jc w:val="center"/>
              <w:rPr>
                <w:rFonts w:ascii="Arial" w:eastAsia="Calibri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lang w:val="hr-HR"/>
              </w:rPr>
              <w:t>(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z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lang w:val="hr-HR"/>
              </w:rPr>
              <w:t>kr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u</w:t>
            </w:r>
            <w:r w:rsidRPr="009604BC">
              <w:rPr>
                <w:rFonts w:ascii="Arial" w:eastAsia="Calibri" w:hAnsi="Arial" w:cs="Arial"/>
                <w:lang w:val="hr-HR"/>
              </w:rPr>
              <w:t>ži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lang w:val="hr-HR"/>
              </w:rPr>
              <w:t>i)</w:t>
            </w:r>
          </w:p>
        </w:tc>
      </w:tr>
    </w:tbl>
    <w:p w14:paraId="6499640C" w14:textId="77777777" w:rsidR="00CF37B4" w:rsidRPr="009604BC" w:rsidRDefault="00CF37B4">
      <w:pPr>
        <w:spacing w:line="220" w:lineRule="exact"/>
        <w:ind w:left="106"/>
        <w:rPr>
          <w:rFonts w:ascii="Arial" w:eastAsia="Calibri" w:hAnsi="Arial" w:cs="Arial"/>
          <w:position w:val="1"/>
          <w:lang w:val="hr-HR"/>
        </w:rPr>
      </w:pPr>
    </w:p>
    <w:p w14:paraId="6BA01E3D" w14:textId="77777777" w:rsidR="00AC3BB9" w:rsidRPr="009604BC" w:rsidRDefault="00136A17">
      <w:pPr>
        <w:spacing w:line="220" w:lineRule="exact"/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b</w:t>
      </w:r>
      <w:r w:rsidRPr="009604BC">
        <w:rPr>
          <w:rFonts w:ascii="Arial" w:eastAsia="Calibri" w:hAnsi="Arial" w:cs="Arial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ve</w:t>
      </w:r>
      <w:r w:rsidRPr="009604BC">
        <w:rPr>
          <w:rFonts w:ascii="Arial" w:eastAsia="Calibri" w:hAnsi="Arial" w:cs="Arial"/>
          <w:position w:val="1"/>
          <w:lang w:val="hr-HR"/>
        </w:rPr>
        <w:t>z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n</w:t>
      </w:r>
      <w:r w:rsidRPr="009604BC">
        <w:rPr>
          <w:rFonts w:ascii="Arial" w:eastAsia="Calibri" w:hAnsi="Arial" w:cs="Arial"/>
          <w:position w:val="1"/>
          <w:lang w:val="hr-HR"/>
        </w:rPr>
        <w:t>o</w:t>
      </w:r>
      <w:r w:rsidRPr="009604BC">
        <w:rPr>
          <w:rFonts w:ascii="Arial" w:eastAsia="Calibri" w:hAnsi="Arial" w:cs="Arial"/>
          <w:spacing w:val="-8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position w:val="1"/>
          <w:lang w:val="hr-HR"/>
        </w:rPr>
        <w:t>i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pun</w:t>
      </w:r>
      <w:r w:rsidRPr="009604BC">
        <w:rPr>
          <w:rFonts w:ascii="Arial" w:eastAsia="Calibri" w:hAnsi="Arial" w:cs="Arial"/>
          <w:position w:val="1"/>
          <w:lang w:val="hr-HR"/>
        </w:rPr>
        <w:t>iti</w:t>
      </w:r>
      <w:r w:rsidRPr="009604BC">
        <w:rPr>
          <w:rFonts w:ascii="Arial" w:eastAsia="Calibri" w:hAnsi="Arial" w:cs="Arial"/>
          <w:spacing w:val="-6"/>
          <w:position w:val="1"/>
          <w:lang w:val="hr-HR"/>
        </w:rPr>
        <w:t xml:space="preserve"> 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s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 xml:space="preserve"> s</w:t>
      </w:r>
      <w:r w:rsidRPr="009604BC">
        <w:rPr>
          <w:rFonts w:ascii="Arial" w:eastAsia="Calibri" w:hAnsi="Arial" w:cs="Arial"/>
          <w:position w:val="1"/>
          <w:lang w:val="hr-HR"/>
        </w:rPr>
        <w:t>t</w:t>
      </w:r>
      <w:r w:rsidRPr="009604BC">
        <w:rPr>
          <w:rFonts w:ascii="Arial" w:eastAsia="Calibri" w:hAnsi="Arial" w:cs="Arial"/>
          <w:spacing w:val="1"/>
          <w:position w:val="1"/>
          <w:lang w:val="hr-HR"/>
        </w:rPr>
        <w:t>a</w:t>
      </w:r>
      <w:r w:rsidRPr="009604BC">
        <w:rPr>
          <w:rFonts w:ascii="Arial" w:eastAsia="Calibri" w:hAnsi="Arial" w:cs="Arial"/>
          <w:spacing w:val="-1"/>
          <w:position w:val="1"/>
          <w:lang w:val="hr-HR"/>
        </w:rPr>
        <w:t>v</w:t>
      </w:r>
      <w:r w:rsidRPr="009604BC">
        <w:rPr>
          <w:rFonts w:ascii="Arial" w:eastAsia="Calibri" w:hAnsi="Arial" w:cs="Arial"/>
          <w:spacing w:val="3"/>
          <w:position w:val="1"/>
          <w:lang w:val="hr-HR"/>
        </w:rPr>
        <w:t>k</w:t>
      </w:r>
      <w:r w:rsidRPr="009604BC">
        <w:rPr>
          <w:rFonts w:ascii="Arial" w:eastAsia="Calibri" w:hAnsi="Arial" w:cs="Arial"/>
          <w:position w:val="1"/>
          <w:lang w:val="hr-HR"/>
        </w:rPr>
        <w:t>e</w:t>
      </w:r>
    </w:p>
    <w:p w14:paraId="78B4E9FE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F819B66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3A338813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5F8099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77947A4F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6251918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284072E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4B83EE51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1F5A6555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9EE216D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F855199" w14:textId="77777777" w:rsidR="00055BC5" w:rsidRPr="009604BC" w:rsidRDefault="00055BC5" w:rsidP="00BF1BF0">
      <w:pPr>
        <w:rPr>
          <w:rFonts w:ascii="Arial" w:eastAsia="Calibri" w:hAnsi="Arial" w:cs="Arial"/>
          <w:spacing w:val="3"/>
          <w:w w:val="99"/>
          <w:lang w:val="hr-HR"/>
        </w:rPr>
      </w:pPr>
    </w:p>
    <w:p w14:paraId="68985636" w14:textId="77777777" w:rsidR="00CF37B4" w:rsidRPr="009604BC" w:rsidRDefault="00136A17" w:rsidP="00BF1BF0">
      <w:pPr>
        <w:rPr>
          <w:rFonts w:ascii="Arial" w:eastAsia="Calibri" w:hAnsi="Arial" w:cs="Arial"/>
          <w:spacing w:val="3"/>
          <w:w w:val="99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t>:</w:t>
      </w:r>
      <w:r w:rsidR="00CF37B4" w:rsidRPr="009604BC">
        <w:rPr>
          <w:rFonts w:ascii="Arial" w:eastAsia="Calibri" w:hAnsi="Arial" w:cs="Arial"/>
          <w:spacing w:val="3"/>
          <w:w w:val="99"/>
          <w:lang w:val="hr-HR"/>
        </w:rPr>
        <w:t xml:space="preserve">   </w:t>
      </w:r>
    </w:p>
    <w:p w14:paraId="37304ABB" w14:textId="77777777" w:rsidR="00BF1BF0" w:rsidRPr="009604BC" w:rsidRDefault="00CF37B4" w:rsidP="00055BC5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hr-HR"/>
        </w:rPr>
      </w:pPr>
      <w:r w:rsidRPr="009604BC">
        <w:rPr>
          <w:rFonts w:ascii="Arial" w:eastAsia="Calibri" w:hAnsi="Arial" w:cs="Arial"/>
          <w:spacing w:val="3"/>
          <w:w w:val="99"/>
          <w:lang w:val="hr-HR"/>
        </w:rPr>
        <w:lastRenderedPageBreak/>
        <w:t xml:space="preserve"> </w:t>
      </w:r>
      <w:r w:rsidR="00BF1BF0" w:rsidRPr="009604BC">
        <w:rPr>
          <w:rFonts w:ascii="Arial" w:eastAsia="Calibri" w:hAnsi="Arial" w:cs="Arial"/>
          <w:b/>
          <w:spacing w:val="3"/>
          <w:w w:val="99"/>
          <w:lang w:val="hr-HR"/>
        </w:rPr>
        <w:t xml:space="preserve">6. </w:t>
      </w:r>
      <w:r w:rsidR="00BF1BF0" w:rsidRPr="009604BC">
        <w:rPr>
          <w:rFonts w:ascii="Arial" w:hAnsi="Arial" w:cs="Arial"/>
          <w:b/>
          <w:color w:val="000000"/>
          <w:lang w:val="hr-HR"/>
        </w:rPr>
        <w:t>Uz ponudu dostavljamo popis svih sastavnih dijelova i priloga ponude (Sadržaj ponude) slijedećim</w:t>
      </w:r>
      <w:r w:rsidR="00055BC5" w:rsidRPr="009604BC">
        <w:rPr>
          <w:rFonts w:ascii="Arial" w:hAnsi="Arial" w:cs="Arial"/>
          <w:b/>
          <w:color w:val="000000"/>
          <w:lang w:val="hr-HR"/>
        </w:rPr>
        <w:t xml:space="preserve"> </w:t>
      </w:r>
      <w:r w:rsidR="00BF1BF0" w:rsidRPr="009604BC">
        <w:rPr>
          <w:rFonts w:ascii="Arial" w:hAnsi="Arial" w:cs="Arial"/>
          <w:b/>
          <w:color w:val="000000"/>
          <w:lang w:val="hr-HR"/>
        </w:rPr>
        <w:t>redoslijedom:</w:t>
      </w:r>
    </w:p>
    <w:p w14:paraId="52AFBE1A" w14:textId="77777777" w:rsidR="00BF1BF0" w:rsidRPr="009604BC" w:rsidRDefault="00BF1BF0" w:rsidP="00BF1BF0">
      <w:pPr>
        <w:ind w:left="106"/>
        <w:rPr>
          <w:rFonts w:ascii="Arial" w:hAnsi="Arial" w:cs="Arial"/>
          <w:color w:val="000000"/>
          <w:lang w:val="hr-HR"/>
        </w:rPr>
      </w:pPr>
    </w:p>
    <w:tbl>
      <w:tblPr>
        <w:tblStyle w:val="TableGrid"/>
        <w:tblW w:w="0" w:type="auto"/>
        <w:tblInd w:w="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8485"/>
      </w:tblGrid>
      <w:tr w:rsidR="00BF1BF0" w:rsidRPr="009604BC" w14:paraId="1F955A89" w14:textId="77777777" w:rsidTr="00BF1BF0">
        <w:tc>
          <w:tcPr>
            <w:tcW w:w="711" w:type="dxa"/>
            <w:vAlign w:val="center"/>
          </w:tcPr>
          <w:p w14:paraId="3B1CC0F0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1.</w:t>
            </w:r>
          </w:p>
        </w:tc>
        <w:tc>
          <w:tcPr>
            <w:tcW w:w="8485" w:type="dxa"/>
            <w:vAlign w:val="center"/>
          </w:tcPr>
          <w:p w14:paraId="59229AB1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71530D03" w14:textId="77777777" w:rsidTr="00BF1BF0">
        <w:tc>
          <w:tcPr>
            <w:tcW w:w="711" w:type="dxa"/>
            <w:vAlign w:val="center"/>
          </w:tcPr>
          <w:p w14:paraId="3FBEF24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2.</w:t>
            </w:r>
          </w:p>
        </w:tc>
        <w:tc>
          <w:tcPr>
            <w:tcW w:w="8485" w:type="dxa"/>
            <w:vAlign w:val="center"/>
          </w:tcPr>
          <w:p w14:paraId="1B60F2E5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49F03EEE" w14:textId="77777777" w:rsidTr="00BF1BF0">
        <w:tc>
          <w:tcPr>
            <w:tcW w:w="711" w:type="dxa"/>
            <w:vAlign w:val="center"/>
          </w:tcPr>
          <w:p w14:paraId="1A27136B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3.</w:t>
            </w:r>
          </w:p>
        </w:tc>
        <w:tc>
          <w:tcPr>
            <w:tcW w:w="8485" w:type="dxa"/>
            <w:vAlign w:val="center"/>
          </w:tcPr>
          <w:p w14:paraId="6820B5ED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20231CDF" w14:textId="77777777" w:rsidTr="00BF1BF0">
        <w:tc>
          <w:tcPr>
            <w:tcW w:w="711" w:type="dxa"/>
            <w:vAlign w:val="center"/>
          </w:tcPr>
          <w:p w14:paraId="20AB17A4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4.</w:t>
            </w:r>
          </w:p>
        </w:tc>
        <w:tc>
          <w:tcPr>
            <w:tcW w:w="8485" w:type="dxa"/>
            <w:vAlign w:val="center"/>
          </w:tcPr>
          <w:p w14:paraId="5EB6A69F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BF1BF0" w:rsidRPr="009604BC" w14:paraId="1BB58FB7" w14:textId="77777777" w:rsidTr="00BF1BF0">
        <w:tc>
          <w:tcPr>
            <w:tcW w:w="711" w:type="dxa"/>
            <w:vAlign w:val="center"/>
          </w:tcPr>
          <w:p w14:paraId="7E175B31" w14:textId="77777777" w:rsidR="00BF1BF0" w:rsidRPr="009604BC" w:rsidRDefault="00BF1BF0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  <w:r w:rsidRPr="009604BC">
              <w:rPr>
                <w:rFonts w:ascii="Arial" w:hAnsi="Arial" w:cs="Arial"/>
                <w:color w:val="000000"/>
                <w:lang w:val="hr-HR"/>
              </w:rPr>
              <w:t>5.</w:t>
            </w:r>
          </w:p>
        </w:tc>
        <w:tc>
          <w:tcPr>
            <w:tcW w:w="8485" w:type="dxa"/>
            <w:vAlign w:val="center"/>
          </w:tcPr>
          <w:p w14:paraId="6112723E" w14:textId="77777777" w:rsidR="00BF1BF0" w:rsidRPr="009604BC" w:rsidRDefault="00BF1BF0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25F64F11" w14:textId="77777777" w:rsidTr="00BF1BF0">
        <w:tc>
          <w:tcPr>
            <w:tcW w:w="711" w:type="dxa"/>
            <w:vAlign w:val="center"/>
          </w:tcPr>
          <w:p w14:paraId="1F571522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AD26EEC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7A8CD609" w14:textId="77777777" w:rsidTr="00BF1BF0">
        <w:tc>
          <w:tcPr>
            <w:tcW w:w="711" w:type="dxa"/>
            <w:vAlign w:val="center"/>
          </w:tcPr>
          <w:p w14:paraId="7544186A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50698129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  <w:tr w:rsidR="00A456F6" w:rsidRPr="009604BC" w14:paraId="37EA569B" w14:textId="77777777" w:rsidTr="00BF1BF0">
        <w:tc>
          <w:tcPr>
            <w:tcW w:w="711" w:type="dxa"/>
            <w:vAlign w:val="center"/>
          </w:tcPr>
          <w:p w14:paraId="07FC16CD" w14:textId="77777777" w:rsidR="00A456F6" w:rsidRPr="009604BC" w:rsidRDefault="00A456F6" w:rsidP="00BF1BF0">
            <w:pPr>
              <w:jc w:val="center"/>
              <w:rPr>
                <w:rFonts w:ascii="Arial" w:hAnsi="Arial" w:cs="Arial"/>
                <w:color w:val="000000"/>
                <w:lang w:val="hr-HR"/>
              </w:rPr>
            </w:pPr>
          </w:p>
        </w:tc>
        <w:tc>
          <w:tcPr>
            <w:tcW w:w="8485" w:type="dxa"/>
            <w:vAlign w:val="center"/>
          </w:tcPr>
          <w:p w14:paraId="6D036FF1" w14:textId="77777777" w:rsidR="00A456F6" w:rsidRPr="009604BC" w:rsidRDefault="00A456F6" w:rsidP="00BF1BF0">
            <w:pPr>
              <w:rPr>
                <w:rFonts w:ascii="Arial" w:hAnsi="Arial" w:cs="Arial"/>
                <w:color w:val="000000"/>
                <w:lang w:val="hr-HR"/>
              </w:rPr>
            </w:pPr>
          </w:p>
        </w:tc>
      </w:tr>
    </w:tbl>
    <w:p w14:paraId="34093B12" w14:textId="77777777" w:rsidR="00055BC5" w:rsidRPr="009604BC" w:rsidRDefault="00055BC5" w:rsidP="00BF1BF0">
      <w:pPr>
        <w:ind w:left="106"/>
        <w:rPr>
          <w:rFonts w:ascii="Arial" w:eastAsia="Calibri" w:hAnsi="Arial" w:cs="Arial"/>
          <w:spacing w:val="-1"/>
          <w:lang w:val="hr-HR"/>
        </w:rPr>
      </w:pPr>
    </w:p>
    <w:p w14:paraId="612BF54F" w14:textId="1006DBD7" w:rsidR="00930FFA" w:rsidRPr="009604BC" w:rsidRDefault="00930FFA" w:rsidP="00BF1BF0">
      <w:pPr>
        <w:ind w:left="106"/>
        <w:rPr>
          <w:rFonts w:ascii="Arial" w:eastAsia="Calibri" w:hAnsi="Arial" w:cs="Arial"/>
          <w:lang w:val="hr-HR"/>
        </w:rPr>
      </w:pPr>
      <w:r w:rsidRPr="009604BC">
        <w:rPr>
          <w:rFonts w:ascii="Arial" w:eastAsia="Calibri" w:hAnsi="Arial" w:cs="Arial"/>
          <w:spacing w:val="-1"/>
          <w:lang w:val="hr-HR"/>
        </w:rPr>
        <w:t>U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                    </w:t>
      </w:r>
      <w:r w:rsidRPr="009604BC">
        <w:rPr>
          <w:rFonts w:ascii="Arial" w:eastAsia="Calibri" w:hAnsi="Arial" w:cs="Arial"/>
          <w:spacing w:val="43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34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 xml:space="preserve">, </w:t>
      </w:r>
      <w:r w:rsidRPr="009604BC">
        <w:rPr>
          <w:rFonts w:ascii="Arial" w:eastAsia="Calibri" w:hAnsi="Arial" w:cs="Arial"/>
          <w:u w:val="single" w:color="000000"/>
          <w:lang w:val="hr-HR"/>
        </w:rPr>
        <w:t xml:space="preserve">             </w:t>
      </w:r>
      <w:r w:rsidRPr="009604BC">
        <w:rPr>
          <w:rFonts w:ascii="Arial" w:eastAsia="Calibri" w:hAnsi="Arial" w:cs="Arial"/>
          <w:spacing w:val="44"/>
          <w:u w:val="single" w:color="000000"/>
          <w:lang w:val="hr-HR"/>
        </w:rPr>
        <w:t xml:space="preserve"> </w:t>
      </w:r>
      <w:r w:rsidRPr="009604BC">
        <w:rPr>
          <w:rFonts w:ascii="Arial" w:eastAsia="Calibri" w:hAnsi="Arial" w:cs="Arial"/>
          <w:spacing w:val="-26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202</w:t>
      </w:r>
      <w:r w:rsidR="00F14584">
        <w:rPr>
          <w:rFonts w:ascii="Arial" w:eastAsia="Calibri" w:hAnsi="Arial" w:cs="Arial"/>
          <w:lang w:val="hr-HR"/>
        </w:rPr>
        <w:t>6</w:t>
      </w:r>
      <w:r w:rsidRPr="009604BC">
        <w:rPr>
          <w:rFonts w:ascii="Arial" w:eastAsia="Calibri" w:hAnsi="Arial" w:cs="Arial"/>
          <w:lang w:val="hr-HR"/>
        </w:rPr>
        <w:t>.</w:t>
      </w:r>
      <w:r w:rsidRPr="009604BC">
        <w:rPr>
          <w:rFonts w:ascii="Arial" w:eastAsia="Calibri" w:hAnsi="Arial" w:cs="Arial"/>
          <w:spacing w:val="-5"/>
          <w:lang w:val="hr-HR"/>
        </w:rPr>
        <w:t xml:space="preserve"> </w:t>
      </w:r>
      <w:r w:rsidRPr="009604BC">
        <w:rPr>
          <w:rFonts w:ascii="Arial" w:eastAsia="Calibri" w:hAnsi="Arial" w:cs="Arial"/>
          <w:lang w:val="hr-HR"/>
        </w:rPr>
        <w:t>go</w:t>
      </w:r>
      <w:r w:rsidRPr="009604BC">
        <w:rPr>
          <w:rFonts w:ascii="Arial" w:eastAsia="Calibri" w:hAnsi="Arial" w:cs="Arial"/>
          <w:spacing w:val="1"/>
          <w:lang w:val="hr-HR"/>
        </w:rPr>
        <w:t>d</w:t>
      </w:r>
      <w:r w:rsidRPr="009604BC">
        <w:rPr>
          <w:rFonts w:ascii="Arial" w:eastAsia="Calibri" w:hAnsi="Arial" w:cs="Arial"/>
          <w:lang w:val="hr-HR"/>
        </w:rPr>
        <w:t>i</w:t>
      </w:r>
      <w:r w:rsidRPr="009604BC">
        <w:rPr>
          <w:rFonts w:ascii="Arial" w:eastAsia="Calibri" w:hAnsi="Arial" w:cs="Arial"/>
          <w:spacing w:val="1"/>
          <w:lang w:val="hr-HR"/>
        </w:rPr>
        <w:t>n</w:t>
      </w:r>
      <w:r w:rsidRPr="009604BC">
        <w:rPr>
          <w:rFonts w:ascii="Arial" w:eastAsia="Calibri" w:hAnsi="Arial" w:cs="Arial"/>
          <w:lang w:val="hr-HR"/>
        </w:rPr>
        <w:t>e</w:t>
      </w:r>
    </w:p>
    <w:p w14:paraId="6E6EB462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p w14:paraId="280B07E4" w14:textId="77777777" w:rsidR="00930FFA" w:rsidRPr="009604BC" w:rsidRDefault="00930FFA" w:rsidP="00BF1BF0">
      <w:pPr>
        <w:ind w:left="106"/>
        <w:rPr>
          <w:rFonts w:ascii="Arial" w:hAnsi="Arial" w:cs="Arial"/>
          <w:lang w:val="hr-HR"/>
        </w:rPr>
      </w:pPr>
    </w:p>
    <w:tbl>
      <w:tblPr>
        <w:tblStyle w:val="TableGrid"/>
        <w:tblW w:w="0" w:type="auto"/>
        <w:tblInd w:w="44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51"/>
      </w:tblGrid>
      <w:tr w:rsidR="00A456F6" w:rsidRPr="009604BC" w14:paraId="431C6B00" w14:textId="77777777" w:rsidTr="00A456F6">
        <w:tc>
          <w:tcPr>
            <w:tcW w:w="4651" w:type="dxa"/>
          </w:tcPr>
          <w:p w14:paraId="4A3A8C12" w14:textId="77777777" w:rsidR="00A456F6" w:rsidRPr="009604BC" w:rsidRDefault="00A456F6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eastAsia="Calibri" w:hAnsi="Arial" w:cs="Arial"/>
                <w:spacing w:val="3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v</w:t>
            </w:r>
            <w:r w:rsidRPr="009604BC">
              <w:rPr>
                <w:rFonts w:ascii="Arial" w:eastAsia="Calibri" w:hAnsi="Arial" w:cs="Arial"/>
                <w:lang w:val="hr-HR"/>
              </w:rPr>
              <w:t>la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š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t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e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9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>s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3"/>
                <w:lang w:val="hr-HR"/>
              </w:rPr>
              <w:t>b</w:t>
            </w:r>
            <w:r w:rsidRPr="009604BC">
              <w:rPr>
                <w:rFonts w:ascii="Arial" w:eastAsia="Calibri" w:hAnsi="Arial" w:cs="Arial"/>
                <w:lang w:val="hr-HR"/>
              </w:rPr>
              <w:t>a</w:t>
            </w:r>
            <w:r w:rsidRPr="009604BC">
              <w:rPr>
                <w:rFonts w:ascii="Arial" w:eastAsia="Calibri" w:hAnsi="Arial" w:cs="Arial"/>
                <w:spacing w:val="-1"/>
                <w:lang w:val="hr-HR"/>
              </w:rPr>
              <w:t xml:space="preserve"> 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p</w:t>
            </w:r>
            <w:r w:rsidRPr="009604BC">
              <w:rPr>
                <w:rFonts w:ascii="Arial" w:eastAsia="Calibri" w:hAnsi="Arial" w:cs="Arial"/>
                <w:lang w:val="hr-HR"/>
              </w:rPr>
              <w:t>o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nud</w:t>
            </w:r>
            <w:r w:rsidRPr="009604BC">
              <w:rPr>
                <w:rFonts w:ascii="Arial" w:eastAsia="Calibri" w:hAnsi="Arial" w:cs="Arial"/>
                <w:lang w:val="hr-HR"/>
              </w:rPr>
              <w:t>itelj</w:t>
            </w:r>
            <w:r w:rsidRPr="009604BC">
              <w:rPr>
                <w:rFonts w:ascii="Arial" w:eastAsia="Calibri" w:hAnsi="Arial" w:cs="Arial"/>
                <w:spacing w:val="1"/>
                <w:lang w:val="hr-HR"/>
              </w:rPr>
              <w:t>a:</w:t>
            </w:r>
          </w:p>
        </w:tc>
      </w:tr>
      <w:tr w:rsidR="00A456F6" w:rsidRPr="009604BC" w14:paraId="1521FECF" w14:textId="77777777" w:rsidTr="00A456F6">
        <w:trPr>
          <w:trHeight w:val="250"/>
        </w:trPr>
        <w:tc>
          <w:tcPr>
            <w:tcW w:w="4651" w:type="dxa"/>
            <w:vMerge w:val="restart"/>
            <w:vAlign w:val="center"/>
          </w:tcPr>
          <w:p w14:paraId="3441BE62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u w:val="single"/>
                <w:lang w:val="hr-HR"/>
              </w:rPr>
            </w:pPr>
          </w:p>
          <w:p w14:paraId="59319835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_____________________________________</w:t>
            </w:r>
          </w:p>
          <w:p w14:paraId="5EA90497" w14:textId="77777777" w:rsidR="00A456F6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</w:t>
            </w:r>
            <w:r w:rsidR="00A456F6" w:rsidRPr="009604BC">
              <w:rPr>
                <w:rFonts w:ascii="Arial" w:hAnsi="Arial" w:cs="Arial"/>
                <w:i/>
                <w:lang w:val="hr-HR"/>
              </w:rPr>
              <w:t>Upisati ime prezime</w:t>
            </w:r>
            <w:r w:rsidRPr="009604BC">
              <w:rPr>
                <w:rFonts w:ascii="Arial" w:hAnsi="Arial" w:cs="Arial"/>
                <w:i/>
                <w:lang w:val="hr-HR"/>
              </w:rPr>
              <w:t>)</w:t>
            </w:r>
          </w:p>
        </w:tc>
      </w:tr>
      <w:tr w:rsidR="00A456F6" w:rsidRPr="009604BC" w14:paraId="28A34F20" w14:textId="77777777" w:rsidTr="00930FFA">
        <w:trPr>
          <w:trHeight w:val="250"/>
        </w:trPr>
        <w:tc>
          <w:tcPr>
            <w:tcW w:w="4651" w:type="dxa"/>
            <w:vMerge/>
            <w:tcBorders>
              <w:bottom w:val="dotted" w:sz="4" w:space="0" w:color="auto"/>
            </w:tcBorders>
          </w:tcPr>
          <w:p w14:paraId="5438F888" w14:textId="77777777" w:rsidR="00A456F6" w:rsidRPr="009604BC" w:rsidRDefault="00A456F6">
            <w:pPr>
              <w:spacing w:before="10" w:line="240" w:lineRule="exact"/>
              <w:rPr>
                <w:rFonts w:ascii="Arial" w:hAnsi="Arial" w:cs="Arial"/>
                <w:lang w:val="hr-HR"/>
              </w:rPr>
            </w:pPr>
          </w:p>
        </w:tc>
      </w:tr>
      <w:tr w:rsidR="00930FFA" w:rsidRPr="009604BC" w14:paraId="06FB58EA" w14:textId="77777777" w:rsidTr="00930FFA">
        <w:trPr>
          <w:trHeight w:val="510"/>
        </w:trPr>
        <w:tc>
          <w:tcPr>
            <w:tcW w:w="46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1F50AD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</w:p>
          <w:p w14:paraId="7866AC59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lang w:val="hr-HR"/>
              </w:rPr>
            </w:pPr>
            <w:r w:rsidRPr="009604BC">
              <w:rPr>
                <w:rFonts w:ascii="Arial" w:hAnsi="Arial" w:cs="Arial"/>
                <w:lang w:val="hr-HR"/>
              </w:rPr>
              <w:t>____________________________________</w:t>
            </w:r>
          </w:p>
          <w:p w14:paraId="15EED8AE" w14:textId="77777777" w:rsidR="00930FFA" w:rsidRPr="009604BC" w:rsidRDefault="00930FFA" w:rsidP="00A456F6">
            <w:pPr>
              <w:spacing w:before="10" w:line="240" w:lineRule="exact"/>
              <w:jc w:val="center"/>
              <w:rPr>
                <w:rFonts w:ascii="Arial" w:hAnsi="Arial" w:cs="Arial"/>
                <w:i/>
                <w:lang w:val="hr-HR"/>
              </w:rPr>
            </w:pPr>
            <w:r w:rsidRPr="009604BC">
              <w:rPr>
                <w:rFonts w:ascii="Arial" w:hAnsi="Arial" w:cs="Arial"/>
                <w:i/>
                <w:lang w:val="hr-HR"/>
              </w:rPr>
              <w:t>(Potpis)</w:t>
            </w:r>
          </w:p>
        </w:tc>
      </w:tr>
    </w:tbl>
    <w:p w14:paraId="738ECA58" w14:textId="77777777" w:rsidR="00BF1BF0" w:rsidRPr="009604BC" w:rsidRDefault="00BF1BF0">
      <w:pPr>
        <w:spacing w:before="10" w:line="240" w:lineRule="exact"/>
        <w:rPr>
          <w:rFonts w:ascii="Arial" w:hAnsi="Arial" w:cs="Arial"/>
          <w:lang w:val="hr-HR"/>
        </w:rPr>
      </w:pPr>
    </w:p>
    <w:p w14:paraId="47F57ACB" w14:textId="77777777" w:rsidR="00B82C76" w:rsidRPr="009604BC" w:rsidRDefault="00B82C76">
      <w:pPr>
        <w:spacing w:before="10" w:line="240" w:lineRule="exact"/>
        <w:rPr>
          <w:rFonts w:ascii="Arial" w:hAnsi="Arial" w:cs="Arial"/>
          <w:lang w:val="hr-HR"/>
        </w:rPr>
      </w:pPr>
    </w:p>
    <w:p w14:paraId="2F749C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7949F6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B42117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8662DB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2F3E44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18A2143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B2ABF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21F46E1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9309122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73C919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9AA33E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6196344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A5F8DC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ED023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1E0762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B22068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361E1CE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207779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71943C6A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EDE9815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C7D34EC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A640CAB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B46A1D0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FBA6A0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D83451F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3FFF8C48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49B56DB6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503ECADD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154B6521" w14:textId="77777777" w:rsidR="00B82C76" w:rsidRPr="009604BC" w:rsidRDefault="00B82C76" w:rsidP="00B82C76">
      <w:pPr>
        <w:rPr>
          <w:rFonts w:ascii="Arial" w:hAnsi="Arial" w:cs="Arial"/>
          <w:lang w:val="hr-HR"/>
        </w:rPr>
      </w:pPr>
    </w:p>
    <w:p w14:paraId="08735831" w14:textId="77777777" w:rsidR="00A456F6" w:rsidRPr="009604BC" w:rsidRDefault="00B82C76" w:rsidP="00B82C76">
      <w:pPr>
        <w:tabs>
          <w:tab w:val="left" w:pos="5652"/>
        </w:tabs>
        <w:rPr>
          <w:rFonts w:ascii="Arial" w:hAnsi="Arial" w:cs="Arial"/>
          <w:lang w:val="hr-HR"/>
        </w:rPr>
      </w:pPr>
      <w:r w:rsidRPr="009604BC">
        <w:rPr>
          <w:rFonts w:ascii="Arial" w:hAnsi="Arial" w:cs="Arial"/>
          <w:lang w:val="hr-HR"/>
        </w:rPr>
        <w:tab/>
      </w:r>
    </w:p>
    <w:sectPr w:rsidR="00A456F6" w:rsidRPr="009604BC" w:rsidSect="00B82C76">
      <w:headerReference w:type="default" r:id="rId8"/>
      <w:footerReference w:type="even" r:id="rId9"/>
      <w:footerReference w:type="default" r:id="rId10"/>
      <w:pgSz w:w="11920" w:h="16860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82BA3" w14:textId="77777777" w:rsidR="00EA00C1" w:rsidRDefault="00EA00C1" w:rsidP="00BA1AE6">
      <w:r>
        <w:separator/>
      </w:r>
    </w:p>
  </w:endnote>
  <w:endnote w:type="continuationSeparator" w:id="0">
    <w:p w14:paraId="496FBE4D" w14:textId="77777777" w:rsidR="00EA00C1" w:rsidRDefault="00EA00C1" w:rsidP="00BA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7960E" w14:textId="77777777" w:rsidR="00B82C76" w:rsidRDefault="00B82C76" w:rsidP="00B82C76">
    <w:pPr>
      <w:pStyle w:val="Footer"/>
      <w:tabs>
        <w:tab w:val="clear" w:pos="4513"/>
        <w:tab w:val="clear" w:pos="9026"/>
        <w:tab w:val="left" w:pos="5136"/>
      </w:tabs>
    </w:pPr>
    <w:r>
      <w:tab/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B7F3" w14:textId="77777777" w:rsidR="00B82C76" w:rsidRDefault="00B82C76" w:rsidP="00B82C76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6A6CE" w14:textId="77777777" w:rsidR="00EA00C1" w:rsidRDefault="00EA00C1" w:rsidP="00BA1AE6">
      <w:r>
        <w:separator/>
      </w:r>
    </w:p>
  </w:footnote>
  <w:footnote w:type="continuationSeparator" w:id="0">
    <w:p w14:paraId="027B5B76" w14:textId="77777777" w:rsidR="00EA00C1" w:rsidRDefault="00EA00C1" w:rsidP="00BA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dxa"/>
      <w:tblLayout w:type="fixed"/>
      <w:tblLook w:val="04A0" w:firstRow="1" w:lastRow="0" w:firstColumn="1" w:lastColumn="0" w:noHBand="0" w:noVBand="1"/>
    </w:tblPr>
    <w:tblGrid>
      <w:gridCol w:w="2093"/>
      <w:gridCol w:w="7546"/>
      <w:gridCol w:w="675"/>
    </w:tblGrid>
    <w:tr w:rsidR="00055BC5" w14:paraId="6D7B9D14" w14:textId="77777777" w:rsidTr="00055BC5">
      <w:trPr>
        <w:trHeight w:val="1164"/>
      </w:trPr>
      <w:tc>
        <w:tcPr>
          <w:tcW w:w="2093" w:type="dxa"/>
          <w:hideMark/>
        </w:tcPr>
        <w:p w14:paraId="11E293B8" w14:textId="77777777" w:rsidR="00055BC5" w:rsidRDefault="00055BC5" w:rsidP="00055BC5">
          <w:pPr>
            <w:pStyle w:val="Header"/>
            <w:spacing w:line="276" w:lineRule="auto"/>
            <w:jc w:val="right"/>
          </w:pPr>
          <w:r>
            <w:rPr>
              <w:noProof/>
              <w:lang w:val="hr-HR" w:eastAsia="hr-HR"/>
            </w:rPr>
            <w:drawing>
              <wp:anchor distT="0" distB="0" distL="114300" distR="114300" simplePos="0" relativeHeight="251659264" behindDoc="0" locked="0" layoutInCell="1" allowOverlap="1" wp14:anchorId="63A4D657" wp14:editId="45BFA32B">
                <wp:simplePos x="0" y="0"/>
                <wp:positionH relativeFrom="column">
                  <wp:posOffset>230505</wp:posOffset>
                </wp:positionH>
                <wp:positionV relativeFrom="paragraph">
                  <wp:posOffset>40005</wp:posOffset>
                </wp:positionV>
                <wp:extent cx="656590" cy="656590"/>
                <wp:effectExtent l="0" t="0" r="0" b="0"/>
                <wp:wrapNone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6590" cy="656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6" w:type="dxa"/>
          <w:vAlign w:val="center"/>
        </w:tcPr>
        <w:p w14:paraId="3C49B5C9" w14:textId="77777777" w:rsidR="00055BC5" w:rsidRDefault="00055BC5" w:rsidP="00055BC5">
          <w:pPr>
            <w:pStyle w:val="Header"/>
            <w:spacing w:line="276" w:lineRule="auto"/>
            <w:jc w:val="center"/>
          </w:pPr>
        </w:p>
        <w:p w14:paraId="72CFC5D8" w14:textId="179745E7" w:rsidR="00055BC5" w:rsidRDefault="00055BC5" w:rsidP="00055BC5">
          <w:pPr>
            <w:pStyle w:val="Header"/>
            <w:spacing w:line="276" w:lineRule="auto"/>
            <w:rPr>
              <w:b/>
              <w:color w:val="1B3A7A"/>
            </w:rPr>
          </w:pPr>
          <w:r>
            <w:rPr>
              <w:b/>
            </w:rPr>
            <w:t>NACIONALNA MEMORIJALNA BOLNICA „DR. JURAJ NJAVRO</w:t>
          </w:r>
          <w:r w:rsidR="009604BC">
            <w:rPr>
              <w:b/>
            </w:rPr>
            <w:t>”</w:t>
          </w:r>
          <w:r>
            <w:rPr>
              <w:b/>
            </w:rPr>
            <w:t xml:space="preserve"> VUKOVAR</w:t>
          </w:r>
        </w:p>
        <w:p w14:paraId="27E5E9E7" w14:textId="77777777" w:rsidR="00055BC5" w:rsidRDefault="00055BC5" w:rsidP="00055BC5">
          <w:pPr>
            <w:pStyle w:val="Header"/>
            <w:spacing w:line="276" w:lineRule="auto"/>
            <w:rPr>
              <w:rFonts w:cs="Arial"/>
              <w:sz w:val="22"/>
              <w:szCs w:val="22"/>
            </w:rPr>
          </w:pPr>
          <w:r>
            <w:rPr>
              <w:color w:val="1B3A7A"/>
            </w:rPr>
            <w:t>www.ob-vukovar.hr</w:t>
          </w:r>
        </w:p>
      </w:tc>
      <w:tc>
        <w:tcPr>
          <w:tcW w:w="675" w:type="dxa"/>
        </w:tcPr>
        <w:p w14:paraId="3A4B1544" w14:textId="77777777" w:rsidR="00055BC5" w:rsidRDefault="00055BC5" w:rsidP="00055BC5">
          <w:pPr>
            <w:pStyle w:val="Header"/>
            <w:spacing w:line="276" w:lineRule="auto"/>
          </w:pPr>
        </w:p>
      </w:tc>
    </w:tr>
  </w:tbl>
  <w:p w14:paraId="3A45FE21" w14:textId="77777777" w:rsidR="00BA1AE6" w:rsidRDefault="00BA1A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338C"/>
    <w:multiLevelType w:val="hybridMultilevel"/>
    <w:tmpl w:val="C7744B0E"/>
    <w:lvl w:ilvl="0" w:tplc="8E04A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20722"/>
    <w:multiLevelType w:val="multilevel"/>
    <w:tmpl w:val="974CCC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0622643">
    <w:abstractNumId w:val="1"/>
  </w:num>
  <w:num w:numId="2" w16cid:durableId="117900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BB9"/>
    <w:rsid w:val="00055BC5"/>
    <w:rsid w:val="00082642"/>
    <w:rsid w:val="000C13F8"/>
    <w:rsid w:val="0013429F"/>
    <w:rsid w:val="00136A17"/>
    <w:rsid w:val="0015087A"/>
    <w:rsid w:val="00216A41"/>
    <w:rsid w:val="002C1060"/>
    <w:rsid w:val="00350837"/>
    <w:rsid w:val="00397B1D"/>
    <w:rsid w:val="003E3618"/>
    <w:rsid w:val="00432A67"/>
    <w:rsid w:val="0044239F"/>
    <w:rsid w:val="004A4B7C"/>
    <w:rsid w:val="005423C0"/>
    <w:rsid w:val="00545978"/>
    <w:rsid w:val="00563E6D"/>
    <w:rsid w:val="00663083"/>
    <w:rsid w:val="006B52BE"/>
    <w:rsid w:val="006F547C"/>
    <w:rsid w:val="00751527"/>
    <w:rsid w:val="00766109"/>
    <w:rsid w:val="00787E7D"/>
    <w:rsid w:val="008C20CF"/>
    <w:rsid w:val="008D7425"/>
    <w:rsid w:val="009146EC"/>
    <w:rsid w:val="00930FFA"/>
    <w:rsid w:val="009604BC"/>
    <w:rsid w:val="009C5BA9"/>
    <w:rsid w:val="00A456F6"/>
    <w:rsid w:val="00A6436F"/>
    <w:rsid w:val="00A70553"/>
    <w:rsid w:val="00AC3BB9"/>
    <w:rsid w:val="00AE20C3"/>
    <w:rsid w:val="00AF6983"/>
    <w:rsid w:val="00B82C76"/>
    <w:rsid w:val="00BA1AE6"/>
    <w:rsid w:val="00BF1BF0"/>
    <w:rsid w:val="00BF283A"/>
    <w:rsid w:val="00C034A2"/>
    <w:rsid w:val="00C30D3A"/>
    <w:rsid w:val="00C62106"/>
    <w:rsid w:val="00CD11C2"/>
    <w:rsid w:val="00CF37B4"/>
    <w:rsid w:val="00D02397"/>
    <w:rsid w:val="00DF1E74"/>
    <w:rsid w:val="00E55E22"/>
    <w:rsid w:val="00EA00C1"/>
    <w:rsid w:val="00F14584"/>
    <w:rsid w:val="00F70067"/>
    <w:rsid w:val="00FA35EA"/>
    <w:rsid w:val="00F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CFCDE"/>
  <w15:docId w15:val="{87155EDF-1CE9-4832-9795-8E69C467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1C2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F37B4"/>
    <w:pPr>
      <w:ind w:left="720"/>
      <w:contextualSpacing/>
    </w:pPr>
  </w:style>
  <w:style w:type="table" w:styleId="TableGrid">
    <w:name w:val="Table Grid"/>
    <w:basedOn w:val="TableNormal"/>
    <w:uiPriority w:val="59"/>
    <w:rsid w:val="00BF1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AE6"/>
  </w:style>
  <w:style w:type="paragraph" w:styleId="Footer">
    <w:name w:val="footer"/>
    <w:basedOn w:val="Normal"/>
    <w:link w:val="FooterChar"/>
    <w:uiPriority w:val="99"/>
    <w:unhideWhenUsed/>
    <w:rsid w:val="00BA1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AE6"/>
  </w:style>
  <w:style w:type="character" w:styleId="Strong">
    <w:name w:val="Strong"/>
    <w:uiPriority w:val="22"/>
    <w:qFormat/>
    <w:rsid w:val="00BA1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9D5C-595A-4CEB-B326-CA1BAC59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Krešimir Milorad</cp:lastModifiedBy>
  <cp:revision>31</cp:revision>
  <dcterms:created xsi:type="dcterms:W3CDTF">2021-01-12T21:29:00Z</dcterms:created>
  <dcterms:modified xsi:type="dcterms:W3CDTF">2026-02-12T08:43:00Z</dcterms:modified>
</cp:coreProperties>
</file>